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6BC4" w:rsidRDefault="00736BC4" w:rsidP="00620B4E">
      <w:pPr>
        <w:jc w:val="right"/>
        <w:rPr>
          <w:b/>
        </w:rPr>
      </w:pPr>
      <w:r>
        <w:rPr>
          <w:b/>
        </w:rPr>
        <w:t xml:space="preserve">Załącznik nr </w:t>
      </w:r>
      <w:r w:rsidR="00012317">
        <w:rPr>
          <w:b/>
        </w:rPr>
        <w:t>6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:rsidR="00620B4E" w:rsidRDefault="00620B4E" w:rsidP="00620B4E">
      <w:pPr>
        <w:jc w:val="right"/>
        <w:rPr>
          <w:b/>
        </w:rPr>
      </w:pPr>
    </w:p>
    <w:p w:rsidR="00620B4E" w:rsidRPr="00B84C2C" w:rsidRDefault="00620B4E" w:rsidP="00620B4E">
      <w:pPr>
        <w:jc w:val="right"/>
        <w:rPr>
          <w:i/>
        </w:rPr>
      </w:pPr>
    </w:p>
    <w:p w:rsidR="00012317" w:rsidRPr="00E80B52" w:rsidRDefault="00012317" w:rsidP="00620B4E">
      <w:pPr>
        <w:jc w:val="center"/>
        <w:rPr>
          <w:b/>
          <w:bCs/>
          <w:smallCaps/>
          <w:spacing w:val="30"/>
          <w:sz w:val="28"/>
          <w:szCs w:val="28"/>
        </w:rPr>
      </w:pPr>
      <w:r w:rsidRPr="00E80B52">
        <w:rPr>
          <w:b/>
          <w:bCs/>
          <w:smallCaps/>
          <w:spacing w:val="30"/>
          <w:sz w:val="28"/>
          <w:szCs w:val="28"/>
        </w:rPr>
        <w:t xml:space="preserve">Potencjał kadrowy </w:t>
      </w:r>
    </w:p>
    <w:p w:rsidR="00012317" w:rsidRPr="00E80B52" w:rsidRDefault="00012317" w:rsidP="00620B4E">
      <w:pPr>
        <w:jc w:val="center"/>
        <w:rPr>
          <w:b/>
          <w:bCs/>
          <w:sz w:val="26"/>
          <w:szCs w:val="26"/>
        </w:rPr>
      </w:pPr>
      <w:r w:rsidRPr="00E80B52">
        <w:rPr>
          <w:b/>
          <w:bCs/>
          <w:smallCaps/>
          <w:spacing w:val="30"/>
          <w:sz w:val="28"/>
          <w:szCs w:val="28"/>
        </w:rPr>
        <w:t>Osoby zdolne do wykonania zamówienia</w:t>
      </w:r>
    </w:p>
    <w:p w:rsidR="00012317" w:rsidRPr="00E80B52" w:rsidRDefault="00012317" w:rsidP="00620B4E">
      <w:pPr>
        <w:rPr>
          <w:b/>
          <w:bCs/>
          <w:sz w:val="16"/>
          <w:szCs w:val="16"/>
        </w:rPr>
      </w:pPr>
    </w:p>
    <w:p w:rsidR="00012317" w:rsidRPr="00E80B52" w:rsidRDefault="00012317" w:rsidP="00620B4E">
      <w:pPr>
        <w:rPr>
          <w:sz w:val="16"/>
          <w:szCs w:val="16"/>
        </w:rPr>
      </w:pPr>
    </w:p>
    <w:p w:rsidR="00012317" w:rsidRPr="00E80B52" w:rsidRDefault="00012317" w:rsidP="00012317">
      <w:pPr>
        <w:spacing w:line="360" w:lineRule="auto"/>
      </w:pPr>
      <w:r w:rsidRPr="00E80B52">
        <w:t xml:space="preserve">Nazwa Wykonawcy ..................................................................................................................... </w:t>
      </w:r>
    </w:p>
    <w:p w:rsidR="00012317" w:rsidRPr="00E80B52" w:rsidRDefault="00012317" w:rsidP="00012317">
      <w:pPr>
        <w:spacing w:line="360" w:lineRule="auto"/>
      </w:pPr>
      <w:r w:rsidRPr="00E80B52">
        <w:t xml:space="preserve">Adres  Wykonawcy ...................................................................................................................... </w:t>
      </w:r>
    </w:p>
    <w:p w:rsidR="00012317" w:rsidRPr="00E80B52" w:rsidRDefault="00012317" w:rsidP="00012317">
      <w:pPr>
        <w:spacing w:line="360" w:lineRule="auto"/>
      </w:pPr>
      <w:r w:rsidRPr="00E80B52">
        <w:t xml:space="preserve">Numer telefonu .................................................... Numer </w:t>
      </w:r>
      <w:proofErr w:type="spellStart"/>
      <w:r w:rsidRPr="00E80B52">
        <w:t>fax</w:t>
      </w:r>
      <w:proofErr w:type="spellEnd"/>
      <w:r w:rsidRPr="00E80B52">
        <w:t xml:space="preserve"> .....................................................</w:t>
      </w: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Cs/>
        </w:rPr>
      </w:pPr>
      <w:r w:rsidRPr="00E80B52">
        <w:rPr>
          <w:bCs/>
        </w:rPr>
        <w:t>O</w:t>
      </w:r>
      <w:r w:rsidRPr="00E80B52">
        <w:t>ś</w:t>
      </w:r>
      <w:r w:rsidRPr="00E80B52">
        <w:rPr>
          <w:bCs/>
        </w:rPr>
        <w:t>wiadczam/-y, że w wykonywaniu zamówienia będą uczestniczyć następujące osoby:</w:t>
      </w: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Cs/>
        </w:rPr>
      </w:pP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049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277"/>
        <w:gridCol w:w="2268"/>
        <w:gridCol w:w="2268"/>
        <w:gridCol w:w="2693"/>
        <w:gridCol w:w="1559"/>
      </w:tblGrid>
      <w:tr w:rsidR="00012317" w:rsidRPr="00E80B52" w:rsidTr="00271C9B">
        <w:trPr>
          <w:cantSplit/>
          <w:trHeight w:val="1309"/>
        </w:trPr>
        <w:tc>
          <w:tcPr>
            <w:tcW w:w="425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Lp.</w:t>
            </w:r>
          </w:p>
        </w:tc>
        <w:tc>
          <w:tcPr>
            <w:tcW w:w="1277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 xml:space="preserve">Nazwisko 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 xml:space="preserve">i imię, adres 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e-mail</w:t>
            </w:r>
          </w:p>
        </w:tc>
        <w:tc>
          <w:tcPr>
            <w:tcW w:w="2268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Zakres wykonywanych czynności oraz proponowana rola (funkcja) w realizacji zamówienia</w:t>
            </w:r>
          </w:p>
        </w:tc>
        <w:tc>
          <w:tcPr>
            <w:tcW w:w="2268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Kwalifikacje zawodowe, posiadane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Uprawnienia*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Doświadczenie zawodowe, odpowiednie do powierzanej roli/ funkcji i w zakresie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odpowiadającym przedmiotowi zamówienia,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 xml:space="preserve">(podać nazwy, adres, wartość 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i inwestora realizowanych inwestycji)</w:t>
            </w:r>
          </w:p>
        </w:tc>
        <w:tc>
          <w:tcPr>
            <w:tcW w:w="1559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Podstawa dysponowania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 xml:space="preserve">przez Wykonawcę </w:t>
            </w:r>
          </w:p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>daną osobą</w:t>
            </w:r>
          </w:p>
        </w:tc>
      </w:tr>
      <w:tr w:rsidR="00012317" w:rsidRPr="00E80B52" w:rsidTr="00271C9B">
        <w:trPr>
          <w:cantSplit/>
          <w:trHeight w:val="1598"/>
        </w:trPr>
        <w:tc>
          <w:tcPr>
            <w:tcW w:w="425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b/>
                <w:sz w:val="20"/>
              </w:rPr>
            </w:pPr>
            <w:r w:rsidRPr="00620B4E">
              <w:rPr>
                <w:b/>
                <w:sz w:val="20"/>
              </w:rPr>
              <w:t xml:space="preserve">1. </w:t>
            </w:r>
          </w:p>
        </w:tc>
        <w:tc>
          <w:tcPr>
            <w:tcW w:w="1277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  <w:p w:rsidR="00012317" w:rsidRPr="00620B4E" w:rsidRDefault="00012317" w:rsidP="00EB09E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271C9B" w:rsidRDefault="00271C9B" w:rsidP="00620B4E">
            <w:pPr>
              <w:snapToGrid w:val="0"/>
              <w:jc w:val="center"/>
              <w:rPr>
                <w:sz w:val="20"/>
              </w:rPr>
            </w:pPr>
            <w:r w:rsidRPr="00271C9B">
              <w:rPr>
                <w:sz w:val="20"/>
              </w:rPr>
              <w:t xml:space="preserve">Uprawnienia budowlane              w zakresie kierowania robotami budowlanymi </w:t>
            </w:r>
          </w:p>
          <w:p w:rsidR="00012317" w:rsidRPr="00620B4E" w:rsidRDefault="00271C9B" w:rsidP="00620B4E">
            <w:pPr>
              <w:snapToGrid w:val="0"/>
              <w:jc w:val="center"/>
              <w:rPr>
                <w:sz w:val="20"/>
              </w:rPr>
            </w:pPr>
            <w:r w:rsidRPr="00271C9B">
              <w:rPr>
                <w:sz w:val="20"/>
              </w:rPr>
              <w:t>w specjalności konstrukcyjno – budowlanej</w:t>
            </w:r>
          </w:p>
        </w:tc>
        <w:tc>
          <w:tcPr>
            <w:tcW w:w="2693" w:type="dxa"/>
          </w:tcPr>
          <w:p w:rsidR="00012317" w:rsidRPr="00620B4E" w:rsidRDefault="00012317" w:rsidP="00EB09EB">
            <w:pPr>
              <w:autoSpaceDE w:val="0"/>
              <w:snapToGrid w:val="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12317" w:rsidRPr="00620B4E" w:rsidRDefault="00012317" w:rsidP="00EB09EB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</w:tr>
      <w:tr w:rsidR="00410756" w:rsidRPr="00E80B52" w:rsidTr="00410756">
        <w:trPr>
          <w:cantSplit/>
          <w:trHeight w:val="1598"/>
        </w:trPr>
        <w:tc>
          <w:tcPr>
            <w:tcW w:w="425" w:type="dxa"/>
            <w:vAlign w:val="center"/>
          </w:tcPr>
          <w:p w:rsidR="00410756" w:rsidRPr="00620B4E" w:rsidRDefault="00410756" w:rsidP="00EB09EB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77" w:type="dxa"/>
            <w:vAlign w:val="center"/>
          </w:tcPr>
          <w:p w:rsidR="00410756" w:rsidRPr="00620B4E" w:rsidRDefault="00410756" w:rsidP="00EB09E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10756" w:rsidRPr="00620B4E" w:rsidRDefault="00410756" w:rsidP="00EB09E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10756" w:rsidRPr="00271C9B" w:rsidRDefault="00410756" w:rsidP="00410756">
            <w:pPr>
              <w:snapToGrid w:val="0"/>
              <w:jc w:val="center"/>
              <w:rPr>
                <w:sz w:val="20"/>
              </w:rPr>
            </w:pPr>
            <w:r w:rsidRPr="00271C9B">
              <w:rPr>
                <w:sz w:val="20"/>
              </w:rPr>
              <w:t xml:space="preserve">Uprawnienia </w:t>
            </w:r>
            <w:r>
              <w:rPr>
                <w:sz w:val="20"/>
              </w:rPr>
              <w:t xml:space="preserve">do </w:t>
            </w:r>
            <w:r w:rsidRPr="00620B4E">
              <w:rPr>
                <w:sz w:val="20"/>
              </w:rPr>
              <w:t>kierowania pracami konserwatorskimi</w:t>
            </w:r>
          </w:p>
        </w:tc>
        <w:tc>
          <w:tcPr>
            <w:tcW w:w="2693" w:type="dxa"/>
            <w:vAlign w:val="center"/>
          </w:tcPr>
          <w:p w:rsidR="00410756" w:rsidRPr="00620B4E" w:rsidRDefault="00410756" w:rsidP="00410756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410756" w:rsidRPr="00620B4E" w:rsidRDefault="00410756" w:rsidP="00EB09EB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</w:tr>
    </w:tbl>
    <w:p w:rsidR="00012317" w:rsidRPr="00E80B52" w:rsidRDefault="00012317" w:rsidP="00012317">
      <w:pPr>
        <w:autoSpaceDE w:val="0"/>
        <w:autoSpaceDN w:val="0"/>
        <w:adjustRightInd w:val="0"/>
        <w:jc w:val="both"/>
        <w:rPr>
          <w:b/>
          <w:bCs/>
        </w:rPr>
      </w:pP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Cs/>
        </w:rPr>
      </w:pPr>
    </w:p>
    <w:p w:rsidR="00012317" w:rsidRPr="00E80B52" w:rsidRDefault="00012317" w:rsidP="00012317">
      <w:pPr>
        <w:autoSpaceDE w:val="0"/>
        <w:autoSpaceDN w:val="0"/>
        <w:adjustRightInd w:val="0"/>
        <w:jc w:val="both"/>
        <w:rPr>
          <w:b/>
          <w:bCs/>
        </w:rPr>
      </w:pPr>
    </w:p>
    <w:p w:rsidR="00012317" w:rsidRDefault="00012317" w:rsidP="00012317">
      <w:pPr>
        <w:rPr>
          <w:b/>
          <w:bCs/>
        </w:rPr>
      </w:pPr>
    </w:p>
    <w:p w:rsidR="00012317" w:rsidRDefault="00012317" w:rsidP="00012317">
      <w:pPr>
        <w:rPr>
          <w:b/>
          <w:bCs/>
        </w:rPr>
      </w:pPr>
    </w:p>
    <w:p w:rsidR="00012317" w:rsidRPr="00E80B52" w:rsidRDefault="00012317" w:rsidP="00012317">
      <w:pPr>
        <w:rPr>
          <w:b/>
          <w:bCs/>
        </w:rPr>
      </w:pPr>
    </w:p>
    <w:p w:rsidR="00012317" w:rsidRPr="00E80B52" w:rsidRDefault="00012317" w:rsidP="00012317">
      <w:pPr>
        <w:ind w:right="-993"/>
        <w:jc w:val="both"/>
      </w:pPr>
      <w:r w:rsidRPr="00E80B52">
        <w:t>..............................., dn. .........................</w:t>
      </w:r>
      <w:r w:rsidRPr="00E80B52">
        <w:tab/>
        <w:t xml:space="preserve">         ...................................</w:t>
      </w:r>
      <w:r w:rsidR="005C6CA1">
        <w:t>.........</w:t>
      </w:r>
      <w:r w:rsidRPr="00E80B52">
        <w:t>................................</w:t>
      </w:r>
    </w:p>
    <w:p w:rsidR="00012317" w:rsidRPr="00E80B52" w:rsidRDefault="00012317" w:rsidP="00012317">
      <w:pPr>
        <w:ind w:left="4956" w:right="70"/>
        <w:jc w:val="center"/>
        <w:rPr>
          <w:i/>
          <w:sz w:val="16"/>
          <w:szCs w:val="16"/>
        </w:rPr>
      </w:pPr>
      <w:r w:rsidRPr="00E80B52">
        <w:rPr>
          <w:i/>
          <w:sz w:val="16"/>
          <w:szCs w:val="16"/>
        </w:rPr>
        <w:t>Podpis osób uprawnionych do składania świadczeń woli w imieniu Wykonawcy oraz pieczątka / pieczątki</w:t>
      </w:r>
    </w:p>
    <w:p w:rsidR="009B283F" w:rsidRDefault="009B283F" w:rsidP="00012317">
      <w:pPr>
        <w:pStyle w:val="Tekstprzypisudolnego"/>
        <w:spacing w:line="276" w:lineRule="auto"/>
        <w:jc w:val="center"/>
        <w:rPr>
          <w:i/>
          <w:sz w:val="16"/>
          <w:szCs w:val="16"/>
        </w:rPr>
      </w:pPr>
    </w:p>
    <w:sectPr w:rsidR="009B283F" w:rsidSect="009E5EC1">
      <w:headerReference w:type="default" r:id="rId8"/>
      <w:pgSz w:w="11906" w:h="16838"/>
      <w:pgMar w:top="1101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7F" w:rsidRDefault="00335F7F">
      <w:r>
        <w:separator/>
      </w:r>
    </w:p>
  </w:endnote>
  <w:endnote w:type="continuationSeparator" w:id="0">
    <w:p w:rsidR="00335F7F" w:rsidRDefault="0033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7F" w:rsidRDefault="00335F7F">
      <w:r>
        <w:separator/>
      </w:r>
    </w:p>
  </w:footnote>
  <w:footnote w:type="continuationSeparator" w:id="0">
    <w:p w:rsidR="00335F7F" w:rsidRDefault="0033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A2" w:rsidRDefault="00844FA2" w:rsidP="00844FA2">
    <w:pPr>
      <w:pStyle w:val="Nagwek20"/>
    </w:pPr>
    <w:r>
      <w:t xml:space="preserve">           </w:t>
    </w:r>
    <w:r>
      <w:rPr>
        <w:noProof/>
        <w:lang w:eastAsia="pl-PL" w:bidi="ar-SA"/>
      </w:rPr>
      <w:drawing>
        <wp:inline distT="0" distB="0" distL="0" distR="0">
          <wp:extent cx="949960" cy="609600"/>
          <wp:effectExtent l="19050" t="0" r="254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528320" cy="619760"/>
          <wp:effectExtent l="19050" t="0" r="5080" b="0"/>
          <wp:docPr id="2" name="Obraz 3" descr="godlo_polski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odlo_polski.sv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1783080" cy="624840"/>
          <wp:effectExtent l="19050" t="0" r="7620" b="0"/>
          <wp:docPr id="3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E70B6" w:rsidRPr="00415B30" w:rsidRDefault="00415B30" w:rsidP="00415B30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415B30"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 w:rsidR="006E7BC0" w:rsidRPr="002D2410">
      <w:rPr>
        <w:rFonts w:ascii="Times New Roman" w:hAnsi="Times New Roman" w:cs="Times New Roman"/>
        <w:b/>
        <w:i/>
        <w:iCs/>
        <w:sz w:val="16"/>
        <w:szCs w:val="16"/>
      </w:rPr>
      <w:t xml:space="preserve">Remont kościoła </w:t>
    </w:r>
    <w:r w:rsidR="006E7BC0">
      <w:rPr>
        <w:rFonts w:ascii="Times New Roman" w:hAnsi="Times New Roman" w:cs="Times New Roman"/>
        <w:b/>
        <w:i/>
        <w:iCs/>
        <w:sz w:val="16"/>
        <w:szCs w:val="16"/>
      </w:rPr>
      <w:t xml:space="preserve">filialnego w Rzyszczewie – etap </w:t>
    </w:r>
    <w:r w:rsidR="006E7BC0" w:rsidRPr="002D2410">
      <w:rPr>
        <w:rFonts w:ascii="Times New Roman" w:hAnsi="Times New Roman" w:cs="Times New Roman"/>
        <w:b/>
        <w:i/>
        <w:iCs/>
        <w:sz w:val="16"/>
        <w:szCs w:val="16"/>
      </w:rPr>
      <w:t>I wymiana pokrycia dachowego oraz drzwi wejściowych głównych i bocznych</w:t>
    </w:r>
    <w:r w:rsidRPr="00415B30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45C70E8"/>
    <w:multiLevelType w:val="multilevel"/>
    <w:tmpl w:val="5162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6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4"/>
  </w:num>
  <w:num w:numId="35">
    <w:abstractNumId w:val="18"/>
  </w:num>
  <w:num w:numId="36">
    <w:abstractNumId w:val="33"/>
  </w:num>
  <w:num w:numId="37">
    <w:abstractNumId w:val="29"/>
  </w:num>
  <w:num w:numId="38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65398"/>
    <w:rsid w:val="00012317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A4115"/>
    <w:rsid w:val="001C561B"/>
    <w:rsid w:val="001D10A2"/>
    <w:rsid w:val="001F3F2F"/>
    <w:rsid w:val="002006FF"/>
    <w:rsid w:val="00217623"/>
    <w:rsid w:val="00253EE0"/>
    <w:rsid w:val="00254E9B"/>
    <w:rsid w:val="002635CA"/>
    <w:rsid w:val="00265398"/>
    <w:rsid w:val="00267E13"/>
    <w:rsid w:val="00271C9B"/>
    <w:rsid w:val="00274ABA"/>
    <w:rsid w:val="00286715"/>
    <w:rsid w:val="00290455"/>
    <w:rsid w:val="002926B4"/>
    <w:rsid w:val="0029598A"/>
    <w:rsid w:val="002A2439"/>
    <w:rsid w:val="002A3E3C"/>
    <w:rsid w:val="002A3EE9"/>
    <w:rsid w:val="002C61ED"/>
    <w:rsid w:val="0031002E"/>
    <w:rsid w:val="00323284"/>
    <w:rsid w:val="00325656"/>
    <w:rsid w:val="0033596B"/>
    <w:rsid w:val="00335F7F"/>
    <w:rsid w:val="00355834"/>
    <w:rsid w:val="0036280B"/>
    <w:rsid w:val="00366707"/>
    <w:rsid w:val="00382A25"/>
    <w:rsid w:val="00385710"/>
    <w:rsid w:val="00390910"/>
    <w:rsid w:val="003D362F"/>
    <w:rsid w:val="003E0415"/>
    <w:rsid w:val="003E2C47"/>
    <w:rsid w:val="003E4B18"/>
    <w:rsid w:val="003F6821"/>
    <w:rsid w:val="00401DB2"/>
    <w:rsid w:val="004021AD"/>
    <w:rsid w:val="00405F13"/>
    <w:rsid w:val="0040718F"/>
    <w:rsid w:val="00410756"/>
    <w:rsid w:val="00415B30"/>
    <w:rsid w:val="00426FB7"/>
    <w:rsid w:val="00427303"/>
    <w:rsid w:val="00441140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4D0DFE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6CA1"/>
    <w:rsid w:val="005C7C60"/>
    <w:rsid w:val="005D08B6"/>
    <w:rsid w:val="005D4D82"/>
    <w:rsid w:val="005D513B"/>
    <w:rsid w:val="005D7DE7"/>
    <w:rsid w:val="005E215B"/>
    <w:rsid w:val="005E24D9"/>
    <w:rsid w:val="005F535E"/>
    <w:rsid w:val="00620B4E"/>
    <w:rsid w:val="00623ECE"/>
    <w:rsid w:val="00625E1C"/>
    <w:rsid w:val="00643F9E"/>
    <w:rsid w:val="00644192"/>
    <w:rsid w:val="00653B34"/>
    <w:rsid w:val="006A6C19"/>
    <w:rsid w:val="006B1847"/>
    <w:rsid w:val="006D512F"/>
    <w:rsid w:val="006E12A0"/>
    <w:rsid w:val="006E76E5"/>
    <w:rsid w:val="006E7BC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785A"/>
    <w:rsid w:val="007F5FAA"/>
    <w:rsid w:val="00844FA2"/>
    <w:rsid w:val="00875787"/>
    <w:rsid w:val="008A12ED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E5EC1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AF0F73"/>
    <w:rsid w:val="00B04954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14465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32CFE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  <w:rsid w:val="00FB0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paragraph" w:customStyle="1" w:styleId="Nagwek20">
    <w:name w:val="Nagłówek2"/>
    <w:basedOn w:val="Normalny"/>
    <w:next w:val="Tekstpodstawowy"/>
    <w:rsid w:val="00844FA2"/>
    <w:pPr>
      <w:keepNext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46D3-0143-4DA3-A4A2-28D188A3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Daria</cp:lastModifiedBy>
  <cp:revision>2</cp:revision>
  <cp:lastPrinted>2024-03-04T11:24:00Z</cp:lastPrinted>
  <dcterms:created xsi:type="dcterms:W3CDTF">2024-04-15T07:41:00Z</dcterms:created>
  <dcterms:modified xsi:type="dcterms:W3CDTF">2024-04-15T07:41:00Z</dcterms:modified>
</cp:coreProperties>
</file>